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496CAA66" w:rsidR="000266F0" w:rsidRPr="00F61CD8" w:rsidRDefault="000266F0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Mszana, </w:t>
      </w:r>
      <w:r w:rsidR="007C3FAB">
        <w:rPr>
          <w:rFonts w:ascii="Calibri" w:hAnsi="Calibri" w:cs="Calibri"/>
          <w:sz w:val="22"/>
          <w:szCs w:val="22"/>
        </w:rPr>
        <w:t>08.05</w:t>
      </w:r>
      <w:r w:rsidRPr="00F61CD8">
        <w:rPr>
          <w:rFonts w:ascii="Calibri" w:hAnsi="Calibri" w:cs="Calibri"/>
          <w:sz w:val="22"/>
          <w:szCs w:val="22"/>
        </w:rPr>
        <w:t>.202</w:t>
      </w:r>
      <w:r w:rsidR="00C22627" w:rsidRPr="00F61CD8">
        <w:rPr>
          <w:rFonts w:ascii="Calibri" w:hAnsi="Calibri" w:cs="Calibri"/>
          <w:sz w:val="22"/>
          <w:szCs w:val="22"/>
        </w:rPr>
        <w:t>4</w:t>
      </w:r>
      <w:r w:rsidRPr="00F61CD8">
        <w:rPr>
          <w:rFonts w:ascii="Calibri" w:hAnsi="Calibri" w:cs="Calibri"/>
          <w:sz w:val="22"/>
          <w:szCs w:val="22"/>
        </w:rPr>
        <w:t>r.</w:t>
      </w:r>
    </w:p>
    <w:p w14:paraId="4A127C67" w14:textId="6C24A719" w:rsidR="000266F0" w:rsidRPr="00F61CD8" w:rsidRDefault="000266F0" w:rsidP="000266F0">
      <w:pPr>
        <w:spacing w:after="360" w:line="720" w:lineRule="auto"/>
        <w:ind w:right="-301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</w:p>
    <w:p w14:paraId="423B65BE" w14:textId="77777777" w:rsidR="000266F0" w:rsidRPr="00F61CD8" w:rsidRDefault="000266F0" w:rsidP="000266F0">
      <w:pPr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>Informacja o kwocie, jaką Zamawiający</w:t>
      </w:r>
    </w:p>
    <w:p w14:paraId="7BBAFA32" w14:textId="77777777" w:rsidR="000266F0" w:rsidRDefault="000266F0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 xml:space="preserve">zamierza przeznaczyć na sfinansowanie zamówienia </w:t>
      </w:r>
    </w:p>
    <w:p w14:paraId="1E0F859A" w14:textId="77777777" w:rsidR="00F85EBF" w:rsidRDefault="00F85EBF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66DA56" w14:textId="77777777" w:rsidR="003F25B4" w:rsidRPr="00F61CD8" w:rsidRDefault="003F25B4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E54761" w14:textId="77777777" w:rsidR="00C22627" w:rsidRPr="00F61CD8" w:rsidRDefault="00C22627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F1D37A4" w14:textId="6F85ABBA" w:rsidR="000266F0" w:rsidRPr="00F61CD8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Dotyczy: </w:t>
      </w:r>
      <w:r w:rsidRPr="00F61CD8">
        <w:rPr>
          <w:rFonts w:ascii="Calibri" w:hAnsi="Calibri" w:cs="Calibri"/>
          <w:sz w:val="22"/>
          <w:szCs w:val="22"/>
        </w:rPr>
        <w:tab/>
        <w:t>postępowania o udzielenie zamówienia publicznego w trybie podstawowym bez możliwości negocjacji na „</w:t>
      </w:r>
      <w:r w:rsidR="007C3FAB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Kompleksowa dostawa gazu dla obiektów Gminy Mszana i jej jednostek organizacyjnych</w:t>
      </w:r>
      <w:r w:rsidR="00C22627" w:rsidRPr="00F61CD8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”</w:t>
      </w:r>
    </w:p>
    <w:p w14:paraId="2EEC6293" w14:textId="733D5CBF" w:rsidR="000266F0" w:rsidRPr="00F61CD8" w:rsidRDefault="000266F0" w:rsidP="000266F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F61CD8">
        <w:rPr>
          <w:rFonts w:ascii="Calibri" w:hAnsi="Calibri" w:cs="Calibri"/>
          <w:sz w:val="22"/>
          <w:szCs w:val="22"/>
        </w:rPr>
        <w:t>t.j</w:t>
      </w:r>
      <w:proofErr w:type="spellEnd"/>
      <w:r w:rsidRPr="00F61CD8">
        <w:rPr>
          <w:rFonts w:ascii="Calibri" w:hAnsi="Calibri" w:cs="Calibri"/>
          <w:sz w:val="22"/>
          <w:szCs w:val="22"/>
        </w:rPr>
        <w:t>. Dz. U. 202</w:t>
      </w:r>
      <w:r w:rsidR="00C22627" w:rsidRPr="00F61CD8">
        <w:rPr>
          <w:rFonts w:ascii="Calibri" w:hAnsi="Calibri" w:cs="Calibri"/>
          <w:sz w:val="22"/>
          <w:szCs w:val="22"/>
        </w:rPr>
        <w:t>3</w:t>
      </w:r>
      <w:r w:rsidRPr="00F61CD8">
        <w:rPr>
          <w:rFonts w:ascii="Calibri" w:hAnsi="Calibri" w:cs="Calibri"/>
          <w:sz w:val="22"/>
          <w:szCs w:val="22"/>
        </w:rPr>
        <w:t xml:space="preserve"> poz. 1</w:t>
      </w:r>
      <w:r w:rsidR="00C22627" w:rsidRPr="00F61CD8">
        <w:rPr>
          <w:rFonts w:ascii="Calibri" w:hAnsi="Calibri" w:cs="Calibri"/>
          <w:sz w:val="22"/>
          <w:szCs w:val="22"/>
        </w:rPr>
        <w:t>605</w:t>
      </w:r>
      <w:r w:rsidRPr="00F61CD8">
        <w:rPr>
          <w:rFonts w:ascii="Calibri" w:hAnsi="Calibri" w:cs="Calibri"/>
          <w:sz w:val="22"/>
          <w:szCs w:val="22"/>
        </w:rPr>
        <w:t xml:space="preserve"> ze zm.) informuje, że na sfinansowanie przedmiotowego zamówienia zamierza przeznaczyć kwotę w wysokości:</w:t>
      </w:r>
      <w:r w:rsidR="00F85EBF">
        <w:rPr>
          <w:rFonts w:ascii="Calibri" w:hAnsi="Calibri" w:cs="Calibri"/>
          <w:sz w:val="22"/>
          <w:szCs w:val="22"/>
        </w:rPr>
        <w:t xml:space="preserve"> </w:t>
      </w:r>
      <w:r w:rsidR="007C3FAB">
        <w:rPr>
          <w:rFonts w:ascii="Calibri" w:hAnsi="Calibri" w:cs="Calibri"/>
          <w:b/>
          <w:bCs/>
          <w:sz w:val="22"/>
          <w:szCs w:val="22"/>
        </w:rPr>
        <w:t>937.080,58</w:t>
      </w:r>
      <w:r w:rsidR="00F85EBF" w:rsidRPr="00F85EBF">
        <w:rPr>
          <w:rFonts w:ascii="Calibri" w:hAnsi="Calibri" w:cs="Calibri"/>
          <w:b/>
          <w:bCs/>
          <w:sz w:val="22"/>
          <w:szCs w:val="22"/>
        </w:rPr>
        <w:t xml:space="preserve"> zł brutto</w:t>
      </w:r>
    </w:p>
    <w:p w14:paraId="3D8E6CA1" w14:textId="77777777" w:rsidR="000266F0" w:rsidRDefault="000266F0" w:rsidP="000266F0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800364B" w14:textId="77777777" w:rsidR="00372187" w:rsidRPr="00372187" w:rsidRDefault="00372187" w:rsidP="000266F0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BEA446B" w14:textId="1951C5CB" w:rsidR="000266F0" w:rsidRDefault="00372187" w:rsidP="00D45916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p w14:paraId="1D1F647E" w14:textId="77777777" w:rsidR="00A2052B" w:rsidRPr="00D627FA" w:rsidRDefault="00A2052B" w:rsidP="00A2052B">
      <w:pPr>
        <w:tabs>
          <w:tab w:val="num" w:pos="540"/>
          <w:tab w:val="left" w:pos="5954"/>
          <w:tab w:val="left" w:pos="6096"/>
        </w:tabs>
        <w:suppressAutoHyphens w:val="0"/>
        <w:overflowPunct/>
        <w:autoSpaceDE/>
        <w:spacing w:before="120" w:after="120" w:line="276" w:lineRule="auto"/>
        <w:ind w:firstLine="5954"/>
        <w:jc w:val="both"/>
        <w:textAlignment w:val="auto"/>
        <w:rPr>
          <w:rFonts w:ascii="Tahoma" w:eastAsia="Calibri" w:hAnsi="Tahoma" w:cs="Tahoma"/>
          <w:b/>
          <w:bCs/>
          <w:i/>
          <w:iCs/>
          <w:kern w:val="0"/>
          <w:szCs w:val="22"/>
          <w:lang w:eastAsia="en-US"/>
        </w:rPr>
      </w:pPr>
      <w:r w:rsidRPr="00D627FA">
        <w:rPr>
          <w:rFonts w:ascii="Tahoma" w:eastAsia="Calibri" w:hAnsi="Tahoma" w:cs="Tahoma"/>
          <w:b/>
          <w:bCs/>
          <w:i/>
          <w:iCs/>
          <w:kern w:val="0"/>
          <w:lang w:eastAsia="en-US"/>
        </w:rPr>
        <w:t xml:space="preserve">       Z up. W</w:t>
      </w:r>
      <w:r w:rsidRPr="00D627FA">
        <w:rPr>
          <w:rFonts w:ascii="Tahoma" w:eastAsia="Calibri" w:hAnsi="Tahoma" w:cs="Tahoma"/>
          <w:b/>
          <w:bCs/>
          <w:i/>
          <w:iCs/>
          <w:kern w:val="0"/>
          <w:szCs w:val="22"/>
          <w:lang w:eastAsia="en-US"/>
        </w:rPr>
        <w:t xml:space="preserve">ójta  </w:t>
      </w:r>
    </w:p>
    <w:p w14:paraId="585F0100" w14:textId="77777777" w:rsidR="00A2052B" w:rsidRPr="00D627FA" w:rsidRDefault="00A2052B" w:rsidP="00A2052B">
      <w:pPr>
        <w:tabs>
          <w:tab w:val="left" w:pos="5103"/>
        </w:tabs>
        <w:suppressAutoHyphens w:val="0"/>
        <w:overflowPunct/>
        <w:autoSpaceDE/>
        <w:spacing w:before="120" w:after="120"/>
        <w:jc w:val="both"/>
        <w:textAlignment w:val="auto"/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</w:pPr>
      <w:r w:rsidRPr="00D627FA"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  <w:tab/>
      </w:r>
      <w:r w:rsidRPr="00D627FA"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  <w:tab/>
        <w:t xml:space="preserve">/-/ </w:t>
      </w:r>
      <w:r>
        <w:rPr>
          <w:rFonts w:ascii="Tahoma" w:eastAsia="Calibri" w:hAnsi="Tahoma" w:cs="Tahoma"/>
          <w:b/>
          <w:bCs/>
          <w:i/>
          <w:kern w:val="0"/>
          <w:szCs w:val="22"/>
          <w:lang w:eastAsia="en-US"/>
        </w:rPr>
        <w:t>inż. Joanna Szymańska</w:t>
      </w:r>
    </w:p>
    <w:p w14:paraId="4FB644ED" w14:textId="77777777" w:rsidR="00A2052B" w:rsidRPr="00F61CD8" w:rsidRDefault="00A2052B" w:rsidP="00A2052B">
      <w:pPr>
        <w:pStyle w:val="Akapitzlist"/>
        <w:spacing w:after="0"/>
        <w:ind w:left="4248"/>
        <w:jc w:val="center"/>
        <w:rPr>
          <w:rFonts w:eastAsia="Lucida Sans Unicode" w:cs="Calibri"/>
          <w:b/>
          <w:bCs/>
          <w:kern w:val="3"/>
          <w:lang w:eastAsia="zh-CN"/>
        </w:rPr>
      </w:pPr>
    </w:p>
    <w:p w14:paraId="6244427F" w14:textId="77777777" w:rsidR="00F61CD8" w:rsidRPr="00F61CD8" w:rsidRDefault="00F61CD8" w:rsidP="00F61CD8">
      <w:pPr>
        <w:tabs>
          <w:tab w:val="num" w:pos="540"/>
        </w:tabs>
        <w:ind w:left="5103" w:hanging="283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</w:p>
    <w:sectPr w:rsidR="00F61CD8" w:rsidRPr="00F61CD8" w:rsidSect="00C45DD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AE15E" w14:textId="77777777" w:rsidR="00C45DD2" w:rsidRDefault="00C45DD2" w:rsidP="00DA5839">
      <w:r>
        <w:separator/>
      </w:r>
    </w:p>
  </w:endnote>
  <w:endnote w:type="continuationSeparator" w:id="0">
    <w:p w14:paraId="77C2F752" w14:textId="77777777" w:rsidR="00C45DD2" w:rsidRDefault="00C45DD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9E3E3" w14:textId="77777777" w:rsidR="00C45DD2" w:rsidRDefault="00C45DD2" w:rsidP="00DA5839">
      <w:r>
        <w:separator/>
      </w:r>
    </w:p>
  </w:footnote>
  <w:footnote w:type="continuationSeparator" w:id="0">
    <w:p w14:paraId="180BD912" w14:textId="77777777" w:rsidR="00C45DD2" w:rsidRDefault="00C45DD2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2184D" w14:textId="77777777" w:rsidR="00F85EBF" w:rsidRDefault="00F85EBF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49BE8C66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7C3FAB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5C9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AA0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87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25B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A79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3FAB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09A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52B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5DD2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916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5868"/>
    <w:rsid w:val="00D611CC"/>
    <w:rsid w:val="00D61767"/>
    <w:rsid w:val="00D6209E"/>
    <w:rsid w:val="00D6215F"/>
    <w:rsid w:val="00D627FA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44D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7E4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5EBF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33074"/>
    <w:rsid w:val="00042295"/>
    <w:rsid w:val="00076F8A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837B3"/>
    <w:rsid w:val="005F14E4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65995"/>
    <w:rsid w:val="00C868E5"/>
    <w:rsid w:val="00CC01DC"/>
    <w:rsid w:val="00CD03E5"/>
    <w:rsid w:val="00D001D0"/>
    <w:rsid w:val="00D52805"/>
    <w:rsid w:val="00D52EE4"/>
    <w:rsid w:val="00D72AFD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2024-05-08T07:14:00Z</dcterms:modified>
</cp:coreProperties>
</file>